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939CB" w14:textId="77777777"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  <w:bookmarkStart w:id="0" w:name="_GoBack"/>
      <w:bookmarkEnd w:id="0"/>
    </w:p>
    <w:p w14:paraId="389C5DE4" w14:textId="2441FEBD" w:rsidR="00D22628" w:rsidRPr="001C5CC2" w:rsidRDefault="00D22628" w:rsidP="001C5CC2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1C5CC2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6CB92B2D" w:rsidR="001166B5" w:rsidRDefault="00D22628" w:rsidP="001C5CC2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1C5CC2">
        <w:rPr>
          <w:rFonts w:ascii="Verdana" w:hAnsi="Verdana" w:cs="Arial"/>
          <w:b/>
          <w:color w:val="002060"/>
          <w:sz w:val="36"/>
          <w:szCs w:val="36"/>
          <w:lang w:val="en-GB"/>
        </w:rPr>
        <w:t>Staff Mobility For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77777777" w:rsidR="00252D45" w:rsidRPr="00490F9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Planned period of the teaching</w:t>
      </w:r>
      <w:r w:rsidRPr="00490F95">
        <w:rPr>
          <w:rFonts w:ascii="Verdana" w:hAnsi="Verdana" w:cs="Calibri"/>
          <w:color w:val="FF0000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 xml:space="preserve">activity: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D999A8E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41C7440C" w14:textId="77777777"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B0BB8" w:rsidRPr="007673F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107B17">
        <w:tc>
          <w:tcPr>
            <w:tcW w:w="2232" w:type="dxa"/>
            <w:shd w:val="clear" w:color="auto" w:fill="FFFFFF"/>
          </w:tcPr>
          <w:p w14:paraId="56E939D9" w14:textId="77777777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81766A" w:rsidRPr="007673F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</w:t>
      </w:r>
      <w:proofErr w:type="spellStart"/>
      <w:r>
        <w:rPr>
          <w:rFonts w:ascii="Verdana" w:hAnsi="Verdana" w:cs="Arial"/>
          <w:b/>
          <w:color w:val="002060"/>
          <w:szCs w:val="24"/>
          <w:lang w:val="is-IS"/>
        </w:rPr>
        <w:t>Enterprise</w:t>
      </w:r>
      <w:proofErr w:type="spellEnd"/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E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NACE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7"/>
            </w:r>
            <w:r w:rsidRPr="00474BE2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FF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280648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280648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8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77777777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9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supports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the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staff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mobility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as part of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its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modernisation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and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internationalisation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strategy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and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will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recognise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it as a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component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in </w:t>
      </w:r>
      <w:proofErr w:type="spellStart"/>
      <w:r w:rsidR="005F0E76">
        <w:rPr>
          <w:rFonts w:ascii="Verdana" w:hAnsi="Verdana" w:cs="Calibri"/>
          <w:sz w:val="16"/>
          <w:szCs w:val="16"/>
          <w:lang w:val="is-IS"/>
        </w:rPr>
        <w:t>any</w:t>
      </w:r>
      <w:proofErr w:type="spellEnd"/>
      <w:r w:rsidR="005F0E76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evaluation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or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assessment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of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the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teach</w:t>
      </w:r>
      <w:r w:rsidR="00FF66CC">
        <w:rPr>
          <w:rFonts w:ascii="Verdana" w:hAnsi="Verdana" w:cs="Calibri"/>
          <w:sz w:val="16"/>
          <w:szCs w:val="16"/>
          <w:lang w:val="is-IS"/>
        </w:rPr>
        <w:t>ing</w:t>
      </w:r>
      <w:proofErr w:type="spellEnd"/>
      <w:r w:rsidR="00FF66CC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="00FF66CC">
        <w:rPr>
          <w:rFonts w:ascii="Verdana" w:hAnsi="Verdana" w:cs="Calibri"/>
          <w:sz w:val="16"/>
          <w:szCs w:val="16"/>
          <w:lang w:val="is-IS"/>
        </w:rPr>
        <w:t>staff</w:t>
      </w:r>
      <w:proofErr w:type="spellEnd"/>
      <w:r w:rsidR="00FF66CC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="00FF66CC">
        <w:rPr>
          <w:rFonts w:ascii="Verdana" w:hAnsi="Verdana" w:cs="Calibri"/>
          <w:sz w:val="16"/>
          <w:szCs w:val="16"/>
          <w:lang w:val="is-IS"/>
        </w:rPr>
        <w:t>member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The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teaching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staff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member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will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share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B223B0">
        <w:rPr>
          <w:rFonts w:ascii="Verdana" w:hAnsi="Verdana" w:cs="Calibri"/>
          <w:sz w:val="16"/>
          <w:szCs w:val="16"/>
          <w:lang w:val="is-IS"/>
        </w:rPr>
        <w:t>his</w:t>
      </w:r>
      <w:proofErr w:type="spellEnd"/>
      <w:r w:rsidRPr="00B223B0">
        <w:rPr>
          <w:rFonts w:ascii="Verdana" w:hAnsi="Verdana" w:cs="Calibri"/>
          <w:sz w:val="16"/>
          <w:szCs w:val="16"/>
          <w:lang w:val="is-IS"/>
        </w:rPr>
        <w:t xml:space="preserve">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16BA58E8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3C941FDC" w14:textId="6B57A34A" w:rsidR="00AA696D" w:rsidRPr="002F549E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1C5CC2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40CBC684" w:rsidR="009F5B61" w:rsidRPr="002F549E" w:rsidRDefault="009F5B61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F549E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F549E">
        <w:rPr>
          <w:rFonts w:ascii="Verdana" w:hAnsi="Verdana"/>
          <w:sz w:val="16"/>
          <w:szCs w:val="16"/>
          <w:lang w:val="en-GB"/>
        </w:rPr>
        <w:t xml:space="preserve">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14:paraId="5923D6CA" w14:textId="4F12E9CC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 Programme Countries.</w:t>
      </w:r>
    </w:p>
  </w:endnote>
  <w:endnote w:id="6">
    <w:p w14:paraId="56E93A69" w14:textId="6592F2E0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A" w14:textId="517C70B6" w:rsidR="00F8532D" w:rsidRPr="002F549E" w:rsidRDefault="00F8532D" w:rsidP="001C5CC2">
      <w:pPr>
        <w:pStyle w:val="EndnoteText"/>
        <w:spacing w:after="100"/>
        <w:jc w:val="left"/>
        <w:rPr>
          <w:rFonts w:ascii="Verdana" w:hAnsi="Verdana"/>
          <w:color w:val="FF0000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252FF1" w:rsidRPr="002F549E">
        <w:rPr>
          <w:rFonts w:ascii="Verdana" w:hAnsi="Verdana"/>
          <w:sz w:val="16"/>
          <w:szCs w:val="16"/>
          <w:lang w:val="en-GB"/>
        </w:rPr>
        <w:t xml:space="preserve">are 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3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4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9">
    <w:p w14:paraId="70AAE2E3" w14:textId="538EC549" w:rsidR="00153B61" w:rsidRPr="004208DA" w:rsidRDefault="00153B61" w:rsidP="00B223B0">
      <w:pPr>
        <w:pStyle w:val="EndnoteText"/>
        <w:spacing w:after="10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can be provided electronically or through any other means accessible to the </w:t>
      </w:r>
      <w:r w:rsidR="00131D6D">
        <w:rPr>
          <w:rFonts w:ascii="Verdana" w:hAnsi="Verdana" w:cs="Calibri"/>
          <w:sz w:val="16"/>
          <w:szCs w:val="16"/>
          <w:lang w:val="en-GB"/>
        </w:rPr>
        <w:t>staff member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 and the </w:t>
      </w:r>
      <w:r w:rsidR="00131D6D">
        <w:rPr>
          <w:rFonts w:ascii="Verdana" w:hAnsi="Verdana" w:cs="Calibri"/>
          <w:sz w:val="16"/>
          <w:szCs w:val="16"/>
          <w:lang w:val="en-GB"/>
        </w:rPr>
        <w:t>s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ending </w:t>
      </w:r>
      <w:r w:rsidR="00131D6D">
        <w:rPr>
          <w:rFonts w:ascii="Verdana" w:hAnsi="Verdana" w:cs="Calibri"/>
          <w:sz w:val="16"/>
          <w:szCs w:val="16"/>
          <w:lang w:val="en-GB"/>
        </w:rPr>
        <w:t>i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>nstitution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06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D22628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77777777" w:rsidR="00E01AAA" w:rsidRPr="00AD66BB" w:rsidRDefault="003A2F6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56E93A63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4CD86741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2D12F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6E93A6E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6E93A64" wp14:editId="56E93A65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5CC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0648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2F5A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6E93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Relationship Id="rId4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D66BAA-78EF-43CD-9805-78C938265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1</TotalTime>
  <Pages>3</Pages>
  <Words>412</Words>
  <Characters>2557</Characters>
  <Application>Microsoft Office Word</Application>
  <DocSecurity>0</DocSecurity>
  <PresentationFormat>Microsoft Word 11.0</PresentationFormat>
  <Lines>21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2964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HUERTAS MARTINEZ Marta (EAC)</cp:lastModifiedBy>
  <cp:revision>2</cp:revision>
  <cp:lastPrinted>2013-11-06T08:46:00Z</cp:lastPrinted>
  <dcterms:created xsi:type="dcterms:W3CDTF">2017-03-13T15:40:00Z</dcterms:created>
  <dcterms:modified xsi:type="dcterms:W3CDTF">2017-03-13T15:40:00Z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