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C1040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C1040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8B1B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.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on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the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professional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development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of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the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</w:t>
            </w:r>
            <w:proofErr w:type="spellEnd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member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on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both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institutions</w:t>
            </w:r>
            <w:proofErr w:type="spellEnd"/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supports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mobility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as part of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its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modernisation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and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internationalisation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strategy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member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will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share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his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8B1B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2A2E71">
        <w:rPr>
          <w:rFonts w:ascii="Verdana" w:hAnsi="Verdana"/>
          <w:sz w:val="16"/>
          <w:szCs w:val="16"/>
          <w:lang w:val="en-GB"/>
        </w:rPr>
        <w:t>.</w:t>
      </w:r>
      <w:r w:rsidRPr="002A2E71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483C467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2A2E71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The top-level NACE sector codes </w:t>
      </w:r>
      <w:r w:rsidR="00A61D65" w:rsidRPr="002A2E71">
        <w:rPr>
          <w:rFonts w:ascii="Verdana" w:hAnsi="Verdana"/>
          <w:sz w:val="16"/>
          <w:szCs w:val="16"/>
          <w:lang w:val="en-GB"/>
        </w:rPr>
        <w:t xml:space="preserve">are </w:t>
      </w:r>
      <w:r w:rsidRPr="002A2E71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384AED6E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09B52" w14:textId="77777777" w:rsidR="00435221" w:rsidRDefault="004352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4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3FE9D" w14:textId="77777777" w:rsidR="00435221" w:rsidRDefault="004352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54190190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bookmarkStart w:id="16" w:name="_GoBack"/>
                          <w:bookmarkEnd w:id="16"/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B1/B4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5e096da0-7658-45d2-ba1d-117eb64c3931"/>
    <ds:schemaRef ds:uri="0e52a87e-fa0e-4867-9149-5c43122db7f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74724C-CD38-4E3C-A357-2481A4580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C8DAB6-C1AE-4E9E-A88F-396495AD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337</Words>
  <Characters>2143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2476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HUERTAS MARTINEZ Marta (EAC)</cp:lastModifiedBy>
  <cp:revision>2</cp:revision>
  <cp:lastPrinted>2013-11-06T08:46:00Z</cp:lastPrinted>
  <dcterms:created xsi:type="dcterms:W3CDTF">2017-03-13T14:43:00Z</dcterms:created>
  <dcterms:modified xsi:type="dcterms:W3CDTF">2017-03-13T14:43:00Z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