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172E8" w14:textId="77777777"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bookmarkStart w:id="0" w:name="_GoBack"/>
      <w:bookmarkEnd w:id="0"/>
      <w:r w:rsidRPr="00E72798">
        <w:rPr>
          <w:rFonts w:ascii="Verdana" w:hAnsi="Verdana" w:cstheme="minorHAnsi"/>
          <w:b/>
          <w:color w:val="002060"/>
          <w:sz w:val="28"/>
          <w:szCs w:val="28"/>
          <w:lang w:val="en-GB"/>
        </w:rPr>
        <w:t>Guidelines on how to use the Learning Agreement for Traineeships</w:t>
      </w:r>
    </w:p>
    <w:p w14:paraId="332172E9" w14:textId="77777777" w:rsidR="00BD0E60" w:rsidRPr="001208E5" w:rsidRDefault="00BD0E60" w:rsidP="00464834">
      <w:pPr>
        <w:spacing w:before="120" w:after="120"/>
        <w:ind w:right="-48"/>
        <w:jc w:val="both"/>
        <w:rPr>
          <w:rFonts w:cstheme="minorHAnsi"/>
          <w:lang w:val="en-GB"/>
        </w:rPr>
      </w:pPr>
      <w:r w:rsidRPr="001208E5">
        <w:rPr>
          <w:rFonts w:cstheme="minorHAnsi"/>
          <w:lang w:val="en-GB"/>
        </w:rPr>
        <w:t>The purpose of the Learning Agreement is to provide a transparent and efficient preparation of the traineeship period abroad and to ensure that the trainee will receive recognition in his/her degree for the traineeship successfully completed abroad.</w:t>
      </w:r>
    </w:p>
    <w:p w14:paraId="332172EA" w14:textId="1AC113EA"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This template is applicable to Erasmus+ mobility for traineeships between Programme Countries (KA1</w:t>
      </w:r>
      <w:r w:rsidR="00E85903">
        <w:rPr>
          <w:rFonts w:eastAsia="Times New Roman" w:cstheme="minorHAnsi"/>
          <w:lang w:val="en-GB"/>
        </w:rPr>
        <w:t>03</w:t>
      </w:r>
      <w:r w:rsidRPr="001208E5">
        <w:rPr>
          <w:rFonts w:eastAsia="Times New Roman" w:cstheme="minorHAnsi"/>
          <w:lang w:val="en-GB"/>
        </w:rPr>
        <w:t>)</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332172EB" w14:textId="77777777" w:rsidR="001208E5" w:rsidRDefault="001208E5" w:rsidP="001208E5">
      <w:pPr>
        <w:spacing w:before="120" w:after="120"/>
        <w:ind w:left="-567" w:right="-567"/>
        <w:jc w:val="center"/>
        <w:rPr>
          <w:rFonts w:cstheme="minorHAnsi"/>
          <w:b/>
          <w:color w:val="002060"/>
          <w:lang w:val="en-GB"/>
        </w:rPr>
      </w:pPr>
    </w:p>
    <w:p w14:paraId="332172EC"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332172ED"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332172EE"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332172EF"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332172F0" w14:textId="2C81EC44" w:rsidR="001208E5" w:rsidRPr="001208E5" w:rsidRDefault="001208E5" w:rsidP="00464834">
      <w:pPr>
        <w:spacing w:before="120" w:after="120"/>
        <w:ind w:right="72"/>
        <w:jc w:val="both"/>
        <w:rPr>
          <w:rFonts w:cstheme="minorHAnsi"/>
          <w:lang w:val="en-GB"/>
        </w:rPr>
      </w:pPr>
      <w:r w:rsidRPr="001208E5">
        <w:rPr>
          <w:rFonts w:cstheme="minorHAnsi"/>
          <w:lang w:val="en-GB"/>
        </w:rPr>
        <w:t>On page 1, most of the information related to the trainee, the sending and Receiving Organisations will have to be encoded in the Mobility Tool</w:t>
      </w:r>
      <w:r w:rsidR="007D4A77">
        <w:rPr>
          <w:rFonts w:cstheme="minorHAnsi"/>
          <w:lang w:val="en-GB"/>
        </w:rPr>
        <w:t>+.</w:t>
      </w:r>
    </w:p>
    <w:p w14:paraId="332172F1"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32172F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p>
    <w:p w14:paraId="332172F3"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p>
    <w:p w14:paraId="05FC2DAD" w14:textId="192B705D"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EndnoteReference"/>
          <w:rFonts w:cstheme="minorHAnsi"/>
          <w:lang w:val="en-GB"/>
        </w:rPr>
        <w:endnoteReference w:id="1"/>
      </w:r>
      <w:r>
        <w:rPr>
          <w:rFonts w:cstheme="minorHAnsi"/>
          <w:lang w:val="en-GB"/>
        </w:rPr>
        <w:t xml:space="preserve"> it should be indicated by checking "yes" in the relevant field.  </w:t>
      </w:r>
    </w:p>
    <w:p w14:paraId="332172F4"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(Learning Outcomes) will be acquired by the end of the traineeship, e.g. academic, analytical, communication, decision-making, ICT, innovative and creative, strategic-organisational, and foreign language skills, teamwork, initiative, adaptability, etc.</w:t>
      </w:r>
    </w:p>
    <w:p w14:paraId="332172F5"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t>The monitoring plan should describe how and when the trainee will be monitored during the traineeship by the Receiving Organisation/Enterprise, the Sending Institution, and, if applicable, a third party.</w:t>
      </w:r>
    </w:p>
    <w:p w14:paraId="332172F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The evaluation plan should describe the assessment criteria that will be used to evaluate the traineeship and the learning outcomes.</w:t>
      </w:r>
    </w:p>
    <w:p w14:paraId="332172F7"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332172F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organisation/Enterprise.</w:t>
      </w:r>
    </w:p>
    <w:p w14:paraId="332172F9"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the Learning Agreement or, alternatively, in the grant agreement. In case the level of the selected trainee is below the recommended one when signing the Learning Agreement (or, alternatively, the grant agreement), the Sending Institution and the trainee should agree that he/she will reach the recommended level by the start of the mobility. They should also discuss and decide the type of support to be provided to the student by the Sending Institution (either with courses that can be funded by the Organisational Support grant or with the Erasmus+ OLS language courses, where applicable) or by the Receiving Organisation/Enterprise.</w:t>
      </w:r>
    </w:p>
    <w:p w14:paraId="332172FA" w14:textId="77777777"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instruction, before and during their stay abroad, to ensure a better quality of learning mobility.</w:t>
      </w:r>
    </w:p>
    <w:p w14:paraId="332172FB" w14:textId="7C1A104F" w:rsidR="001208E5" w:rsidRPr="001208E5" w:rsidRDefault="001208E5" w:rsidP="00464834">
      <w:pPr>
        <w:spacing w:before="120" w:after="120"/>
        <w:ind w:right="72"/>
        <w:jc w:val="both"/>
        <w:rPr>
          <w:rFonts w:cstheme="minorHAnsi"/>
          <w:lang w:val="en-GB"/>
        </w:rPr>
      </w:pPr>
      <w:r w:rsidRPr="001208E5">
        <w:rPr>
          <w:rFonts w:cstheme="minorHAnsi"/>
          <w:lang w:val="en-GB"/>
        </w:rPr>
        <w:t>For mobility between Programme Countries, and for the languages covered by the OLS, the trainee must carry out an OLS language assessment before the mobility</w:t>
      </w:r>
      <w:r w:rsidR="00FC5585">
        <w:rPr>
          <w:rFonts w:cstheme="minorHAnsi"/>
          <w:lang w:val="en-GB"/>
        </w:rPr>
        <w:t>,</w:t>
      </w:r>
      <w:r w:rsidRPr="001208E5">
        <w:rPr>
          <w:rFonts w:cstheme="minorHAnsi"/>
          <w:lang w:val="en-GB"/>
        </w:rPr>
        <w:t xml:space="preserve"> except for native speakers and in duly justified cases (e.g. special needs trainees). </w:t>
      </w:r>
    </w:p>
    <w:p w14:paraId="332172FC"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14:paraId="332172FD" w14:textId="77777777" w:rsidR="008209A3" w:rsidRDefault="001208E5" w:rsidP="00464834">
      <w:pPr>
        <w:spacing w:before="120" w:after="120"/>
        <w:ind w:right="72"/>
        <w:jc w:val="both"/>
        <w:rPr>
          <w:rFonts w:cstheme="minorHAnsi"/>
          <w:lang w:val="en-GB"/>
        </w:rPr>
      </w:pPr>
      <w:r w:rsidRPr="001208E5">
        <w:rPr>
          <w:rFonts w:cstheme="minorHAnsi"/>
          <w:lang w:val="en-GB"/>
        </w:rPr>
        <w:t xml:space="preserve">Based on the results of the OLS assessment, the Sending Institution may allocate an OLS language course to the trainees who wish to improve their language competences. </w:t>
      </w:r>
      <w:r w:rsidR="008209A3">
        <w:rPr>
          <w:rFonts w:cstheme="minorHAnsi"/>
          <w:lang w:val="en-GB"/>
        </w:rPr>
        <w:t>M</w:t>
      </w:r>
      <w:r w:rsidR="008209A3"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8209A3">
        <w:rPr>
          <w:rFonts w:cstheme="minorHAnsi"/>
          <w:lang w:val="en-GB"/>
        </w:rPr>
        <w:t>ided it is available in the OLS</w:t>
      </w:r>
      <w:r w:rsidR="008209A3" w:rsidRPr="00F70210">
        <w:rPr>
          <w:rFonts w:cstheme="minorHAnsi"/>
          <w:lang w:val="en-GB"/>
        </w:rPr>
        <w:t>.</w:t>
      </w:r>
      <w:r w:rsidR="008209A3">
        <w:rPr>
          <w:rFonts w:cstheme="minorHAnsi"/>
          <w:lang w:val="en-GB"/>
        </w:rPr>
        <w:t xml:space="preserve"> It is up to the Sending I</w:t>
      </w:r>
      <w:r w:rsidR="008209A3" w:rsidRPr="00F70210">
        <w:rPr>
          <w:rFonts w:cstheme="minorHAnsi"/>
          <w:lang w:val="en-GB"/>
        </w:rPr>
        <w:t>nstitution to indicate this choice directly in the OLS.</w:t>
      </w:r>
    </w:p>
    <w:p w14:paraId="332172F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More opportunities for participants following the OLS language courses (OLS Live Coaching: MOOCs, Forum and Tutoring sessions) are available at </w:t>
      </w:r>
      <w:hyperlink r:id="rId11" w:history="1">
        <w:r w:rsidRPr="001208E5">
          <w:rPr>
            <w:rStyle w:val="Hyperlink"/>
            <w:rFonts w:cstheme="minorHAnsi"/>
            <w:lang w:val="en-GB"/>
          </w:rPr>
          <w:t>http://erasmusplusols.eu</w:t>
        </w:r>
      </w:hyperlink>
    </w:p>
    <w:p w14:paraId="332172FF"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3321730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3321730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3321730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3321730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33217304"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lastRenderedPageBreak/>
        <w:t>Accident Insurance</w:t>
      </w:r>
    </w:p>
    <w:p w14:paraId="33217305"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14:paraId="33217306"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33217307"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3321730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33217309"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3321730A"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3321730B"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 papers with original signatures, scanned copies of signatures or digital 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3321730C"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3321730D"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3321730E"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A2 should only be completed during the mobility if changes have to be introduced into the original Learning Agreement. In that case, Table A should be kept unchanged and changes should be described in Table A2. The two Tables should be kept together in all communications.</w:t>
      </w:r>
    </w:p>
    <w:p w14:paraId="3321730F"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33217310"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33217311"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3321731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3217317"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3217313"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33217314"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33217315"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3321731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3321731C"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33217318"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321731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3321731A"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21731B"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33217321"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3321731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3321731E"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3321731F"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3217320"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3217322"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33217323"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lastRenderedPageBreak/>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33217324" w14:textId="77777777" w:rsidR="002116C6" w:rsidRDefault="002116C6" w:rsidP="001208E5">
      <w:pPr>
        <w:spacing w:before="120" w:after="120"/>
        <w:ind w:left="-567" w:right="-567"/>
        <w:jc w:val="center"/>
        <w:rPr>
          <w:rFonts w:cstheme="minorHAnsi"/>
          <w:b/>
          <w:color w:val="002060"/>
          <w:lang w:val="en-GB"/>
        </w:rPr>
      </w:pPr>
    </w:p>
    <w:p w14:paraId="33217325"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33217326"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33217327"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3321732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33217329"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3321732A" w14:textId="77777777" w:rsidR="001208E5" w:rsidRPr="001208E5" w:rsidRDefault="001208E5" w:rsidP="00E72798">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at the Receiving Organisation/Enterprise to carry out his/her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14:paraId="3321732B" w14:textId="77777777" w:rsidR="001208E5" w:rsidRP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 at the receiving Organisation/Enterprise to carry out his/her traineeship, not his actual date of departure.</w:t>
      </w:r>
    </w:p>
    <w:p w14:paraId="3321732C"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4"/>
      </w:r>
      <w:r w:rsidRPr="001208E5">
        <w:rPr>
          <w:rFonts w:cstheme="minorHAnsi"/>
          <w:b/>
          <w:u w:val="single"/>
          <w:lang w:val="en-GB"/>
        </w:rPr>
        <w:t xml:space="preserve"> at the Sending Institution</w:t>
      </w:r>
    </w:p>
    <w:p w14:paraId="3321732D"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3321732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3321732F"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3321733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321733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p>
    <w:p w14:paraId="33217333" w14:textId="0F51B550"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Pr="00445DD2">
        <w:rPr>
          <w:rFonts w:cstheme="minorHAnsi"/>
          <w:b/>
          <w:noProof/>
          <w:color w:val="002060"/>
          <w:sz w:val="28"/>
          <w:szCs w:val="28"/>
          <w:lang w:val="en-GB" w:eastAsia="en-GB"/>
        </w:rPr>
        <w:lastRenderedPageBreak/>
        <mc:AlternateContent>
          <mc:Choice Requires="wps">
            <w:drawing>
              <wp:anchor distT="0" distB="0" distL="114300" distR="114300" simplePos="0" relativeHeight="251659264" behindDoc="0" locked="0" layoutInCell="1" allowOverlap="1" wp14:anchorId="33217336" wp14:editId="33217337">
                <wp:simplePos x="0" y="0"/>
                <wp:positionH relativeFrom="column">
                  <wp:posOffset>1857375</wp:posOffset>
                </wp:positionH>
                <wp:positionV relativeFrom="paragraph">
                  <wp:posOffset>1056640</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1"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33217352"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17336" id="_x0000_t202" coordsize="21600,21600" o:spt="202" path="m,l,21600r21600,l21600,xe">
                <v:stroke joinstyle="miter"/>
                <v:path gradientshapeok="t" o:connecttype="rect"/>
              </v:shapetype>
              <v:shape id="Text Box 112" o:spid="_x0000_s1026" type="#_x0000_t202" style="position:absolute;left:0;text-align:left;margin-left:146.25pt;margin-top:83.2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" fillcolor="#25c6ff" strokecolor="#f2f2f2" strokeweight="3pt">
                <v:shadow on="t" color="#243f60" opacity=".5" offset="1pt"/>
                <v:textbox>
                  <w:txbxContent>
                    <w:p w14:paraId="33217351"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33217352"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mc:Fallback>
        </mc:AlternateContent>
      </w:r>
      <w:r w:rsidRPr="00445DD2">
        <w:rPr>
          <w:rFonts w:cstheme="minorHAnsi"/>
          <w:b/>
          <w:noProof/>
          <w:color w:val="002060"/>
          <w:sz w:val="28"/>
          <w:szCs w:val="28"/>
          <w:lang w:val="en-GB" w:eastAsia="en-GB"/>
        </w:rPr>
        <mc:AlternateContent>
          <mc:Choice Requires="wps">
            <w:drawing>
              <wp:anchor distT="0" distB="0" distL="114300" distR="114300" simplePos="0" relativeHeight="251661312" behindDoc="0" locked="0" layoutInCell="1" allowOverlap="1" wp14:anchorId="33217338" wp14:editId="33217339">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3"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8" id="Text Box 122" o:spid="_x0000_s1027" type="#_x0000_t202" style="position:absolute;left:0;text-align:left;margin-left:146.25pt;margin-top:42.25pt;width:219.1pt;height:28.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33217353"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445DD2">
        <w:rPr>
          <w:rFonts w:cstheme="minorHAnsi"/>
          <w:b/>
          <w:color w:val="002060"/>
          <w:sz w:val="28"/>
          <w:szCs w:val="28"/>
          <w:lang w:val="en-GB"/>
        </w:rPr>
        <w:t>Steps to fill in the Learning Agreement for Traineeships</w:t>
      </w:r>
    </w:p>
    <w:p w14:paraId="33217334" w14:textId="77777777" w:rsidR="001208E5" w:rsidRPr="001208E5" w:rsidRDefault="001208E5" w:rsidP="001208E5">
      <w:pPr>
        <w:tabs>
          <w:tab w:val="left" w:pos="2977"/>
          <w:tab w:val="left" w:pos="7371"/>
        </w:tabs>
        <w:rPr>
          <w:rFonts w:eastAsia="Times New Roman" w:cstheme="minorHAnsi"/>
          <w:b/>
          <w:color w:val="002060"/>
          <w:lang w:val="en-GB"/>
        </w:rPr>
      </w:pPr>
      <w:r w:rsidRPr="001208E5">
        <w:rPr>
          <w:rFonts w:cstheme="minorHAnsi"/>
          <w:b/>
          <w:noProof/>
          <w:color w:val="002060"/>
          <w:lang w:val="en-GB" w:eastAsia="en-GB"/>
        </w:rPr>
        <mc:AlternateContent>
          <mc:Choice Requires="wps">
            <w:drawing>
              <wp:anchor distT="0" distB="0" distL="114300" distR="114300" simplePos="0" relativeHeight="251660288" behindDoc="0" locked="0" layoutInCell="1" allowOverlap="1" wp14:anchorId="3321733A" wp14:editId="3321733B">
                <wp:simplePos x="0" y="0"/>
                <wp:positionH relativeFrom="column">
                  <wp:posOffset>1859308</wp:posOffset>
                </wp:positionH>
                <wp:positionV relativeFrom="paragraph">
                  <wp:posOffset>856836</wp:posOffset>
                </wp:positionV>
                <wp:extent cx="2781935" cy="962108"/>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108"/>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4"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33217355"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33217356" w14:textId="77777777" w:rsidR="001208E5" w:rsidRPr="008921A7" w:rsidRDefault="001208E5" w:rsidP="001208E5">
                            <w:pPr>
                              <w:shd w:val="clear" w:color="auto" w:fill="F79646"/>
                              <w:spacing w:after="0"/>
                              <w:jc w:val="center"/>
                              <w:rPr>
                                <w:rFonts w:ascii="Calibri" w:hAnsi="Calibri" w:cs="Calibri"/>
                                <w:b/>
                                <w:lang w:val="en-GB"/>
                              </w:rPr>
                            </w:pPr>
                          </w:p>
                          <w:p w14:paraId="33217357" w14:textId="77777777"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A" id="Text Box 114" o:spid="_x0000_s1028" type="#_x0000_t202" style="position:absolute;margin-left:146.4pt;margin-top:67.45pt;width:219.0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" fillcolor="#f79646" strokecolor="#f2f2f2" strokeweight="3pt">
                <v:shadow on="t" color="#974706" opacity=".5" offset="1pt"/>
                <v:textbox>
                  <w:txbxContent>
                    <w:p w14:paraId="33217354"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33217355"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33217356" w14:textId="77777777" w:rsidR="001208E5" w:rsidRPr="008921A7" w:rsidRDefault="001208E5" w:rsidP="001208E5">
                      <w:pPr>
                        <w:shd w:val="clear" w:color="auto" w:fill="F79646"/>
                        <w:spacing w:after="0"/>
                        <w:jc w:val="center"/>
                        <w:rPr>
                          <w:rFonts w:ascii="Calibri" w:hAnsi="Calibri" w:cs="Calibri"/>
                          <w:b/>
                          <w:lang w:val="en-GB"/>
                        </w:rPr>
                      </w:pPr>
                    </w:p>
                    <w:p w14:paraId="33217357"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3360" behindDoc="0" locked="0" layoutInCell="1" allowOverlap="1" wp14:anchorId="3321733C" wp14:editId="3321733D">
                <wp:simplePos x="0" y="0"/>
                <wp:positionH relativeFrom="column">
                  <wp:posOffset>1826895</wp:posOffset>
                </wp:positionH>
                <wp:positionV relativeFrom="paragraph">
                  <wp:posOffset>2812415</wp:posOffset>
                </wp:positionV>
                <wp:extent cx="2837815" cy="1454785"/>
                <wp:effectExtent l="19050" t="19050" r="38735" b="5016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8"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14:paraId="33217359"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3321735A" w14:textId="77777777"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C" id="Text Box 126" o:spid="_x0000_s1029" type="#_x0000_t202" style="position:absolute;margin-left:143.85pt;margin-top:221.45pt;width:223.45pt;height:11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" fillcolor="#92d050" strokecolor="#f2f2f2" strokeweight="3pt">
                <v:shadow on="t" color="#4e6128" opacity=".5" offset="1pt"/>
                <v:textbox>
                  <w:txbxContent>
                    <w:p w14:paraId="33217358"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14:paraId="33217359"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3321735A" w14:textId="77777777" w:rsidR="001208E5" w:rsidRPr="008124F9" w:rsidRDefault="001208E5" w:rsidP="001208E5">
                      <w:pPr>
                        <w:shd w:val="clear" w:color="auto" w:fill="92D050"/>
                        <w:spacing w:after="0"/>
                        <w:jc w:val="both"/>
                        <w:rPr>
                          <w:rFonts w:cs="Calibri"/>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2336" behindDoc="0" locked="0" layoutInCell="1" allowOverlap="1" wp14:anchorId="3321733E" wp14:editId="3321733F">
                <wp:simplePos x="0" y="0"/>
                <wp:positionH relativeFrom="column">
                  <wp:posOffset>1872615</wp:posOffset>
                </wp:positionH>
                <wp:positionV relativeFrom="paragraph">
                  <wp:posOffset>2035810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B"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E" id="Text Box 123" o:spid="_x0000_s1030" type="#_x0000_t202" style="position:absolute;margin-left:147.45pt;margin-top:160.3pt;width:219.1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" fillcolor="#f79646" strokecolor="#f2f2f2" strokeweight="3pt">
                <v:shadow on="t" color="#974706" opacity=".5" offset="1pt"/>
                <v:textbox>
                  <w:txbxContent>
                    <w:p w14:paraId="3321735B"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3217340" wp14:editId="33217341">
                <wp:simplePos x="0" y="0"/>
                <wp:positionH relativeFrom="column">
                  <wp:posOffset>1849755</wp:posOffset>
                </wp:positionH>
                <wp:positionV relativeFrom="paragraph">
                  <wp:posOffset>2288540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C"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40" id="Text Box 127" o:spid="_x0000_s1031" type="#_x0000_t202" style="position:absolute;margin-left:145.65pt;margin-top:180.2pt;width:220.3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" fillcolor="#92d050" strokecolor="#f2f2f2" strokeweight="3pt">
                <v:shadow on="t" color="#4e6128" opacity=".5" offset="1pt"/>
                <v:textbox>
                  <w:txbxContent>
                    <w:p w14:paraId="3321735C"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1208E5">
        <w:rPr>
          <w:rFonts w:cstheme="minorHAnsi"/>
          <w:b/>
          <w:color w:val="002060"/>
          <w:lang w:val="en-GB"/>
        </w:rPr>
        <w:br w:type="page"/>
      </w:r>
    </w:p>
    <w:p w14:paraId="33217335" w14:textId="77777777" w:rsidR="009C2690" w:rsidRPr="001208E5" w:rsidRDefault="009C2690">
      <w:pPr>
        <w:rPr>
          <w:rFonts w:cstheme="minorHAnsi"/>
          <w:lang w:val="en-GB"/>
        </w:rPr>
      </w:pPr>
    </w:p>
    <w:sectPr w:rsidR="009C2690" w:rsidRPr="001208E5" w:rsidSect="00E72798">
      <w:headerReference w:type="default" r:id="rId12"/>
      <w:footerReference w:type="default" r:id="rId13"/>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17344" w14:textId="77777777" w:rsidR="00DC3C4B" w:rsidRDefault="00DC3C4B" w:rsidP="001208E5">
      <w:pPr>
        <w:spacing w:after="0" w:line="240" w:lineRule="auto"/>
      </w:pPr>
      <w:r>
        <w:separator/>
      </w:r>
    </w:p>
  </w:endnote>
  <w:endnote w:type="continuationSeparator" w:id="0">
    <w:p w14:paraId="33217345" w14:textId="77777777" w:rsidR="00DC3C4B" w:rsidRDefault="00DC3C4B" w:rsidP="001208E5">
      <w:pPr>
        <w:spacing w:after="0" w:line="240" w:lineRule="auto"/>
      </w:pPr>
      <w:r>
        <w:continuationSeparator/>
      </w:r>
    </w:p>
  </w:endnote>
  <w:endnote w:id="1">
    <w:p w14:paraId="32825AAE" w14:textId="2FECDA5D" w:rsidR="006D4298" w:rsidRPr="00445DD2" w:rsidRDefault="006D4298" w:rsidP="00445DD2">
      <w:pPr>
        <w:pStyle w:val="EndnoteText"/>
        <w:ind w:left="284"/>
        <w:jc w:val="both"/>
        <w:rPr>
          <w:lang w:val="en-GB"/>
        </w:rPr>
      </w:pPr>
      <w:r>
        <w:rPr>
          <w:rStyle w:val="EndnoteReference"/>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3321734E"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3321734F"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4">
    <w:p w14:paraId="33217350"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510749"/>
      <w:docPartObj>
        <w:docPartGallery w:val="Page Numbers (Bottom of Page)"/>
        <w:docPartUnique/>
      </w:docPartObj>
    </w:sdtPr>
    <w:sdtEndPr>
      <w:rPr>
        <w:noProof/>
      </w:rPr>
    </w:sdtEndPr>
    <w:sdtContent>
      <w:p w14:paraId="33217348" w14:textId="3516FA5D" w:rsidR="001208E5" w:rsidRDefault="001208E5">
        <w:pPr>
          <w:pStyle w:val="Footer"/>
          <w:jc w:val="center"/>
        </w:pPr>
        <w:r>
          <w:fldChar w:fldCharType="begin"/>
        </w:r>
        <w:r>
          <w:instrText xml:space="preserve"> PAGE   \* MERGEFORMAT </w:instrText>
        </w:r>
        <w:r>
          <w:fldChar w:fldCharType="separate"/>
        </w:r>
        <w:r w:rsidR="0066629F">
          <w:rPr>
            <w:noProof/>
          </w:rPr>
          <w:t>1</w:t>
        </w:r>
        <w:r>
          <w:rPr>
            <w:noProof/>
          </w:rPr>
          <w:fldChar w:fldCharType="end"/>
        </w:r>
      </w:p>
    </w:sdtContent>
  </w:sdt>
  <w:p w14:paraId="33217349" w14:textId="77777777" w:rsidR="001208E5" w:rsidRDefault="00120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17342" w14:textId="77777777" w:rsidR="00DC3C4B" w:rsidRDefault="00DC3C4B" w:rsidP="001208E5">
      <w:pPr>
        <w:spacing w:after="0" w:line="240" w:lineRule="auto"/>
      </w:pPr>
      <w:r>
        <w:separator/>
      </w:r>
    </w:p>
  </w:footnote>
  <w:footnote w:type="continuationSeparator" w:id="0">
    <w:p w14:paraId="33217343" w14:textId="77777777" w:rsidR="00DC3C4B" w:rsidRDefault="00DC3C4B"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17346" w14:textId="77777777" w:rsidR="001208E5" w:rsidRDefault="00464834">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3321734A" wp14:editId="3321734B">
              <wp:simplePos x="0" y="0"/>
              <wp:positionH relativeFrom="column">
                <wp:posOffset>4080996</wp:posOffset>
              </wp:positionH>
              <wp:positionV relativeFrom="paragraph">
                <wp:posOffset>-116093</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735D"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3321735E"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321735F"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1734A" id="_x0000_t202" coordsize="21600,21600" o:spt="202" path="m,l,21600r21600,l21600,xe">
              <v:stroke joinstyle="miter"/>
              <v:path gradientshapeok="t" o:connecttype="rect"/>
            </v:shapetype>
            <v:shape id="Text Box 7" o:spid="_x0000_s1032" type="#_x0000_t202" style="position:absolute;margin-left:321.35pt;margin-top:-9.15pt;width:148.25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14:paraId="3321735D"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3321735E"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321735F"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F516C4" w:rsidRPr="00A04811">
      <w:rPr>
        <w:noProof/>
        <w:lang w:val="en-GB" w:eastAsia="en-GB"/>
      </w:rPr>
      <w:drawing>
        <wp:anchor distT="0" distB="0" distL="114300" distR="114300" simplePos="0" relativeHeight="251659264" behindDoc="0" locked="0" layoutInCell="1" allowOverlap="1" wp14:anchorId="3321734C" wp14:editId="3321734D">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33217347" w14:textId="77777777" w:rsidR="001208E5" w:rsidRDefault="00120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13E3B"/>
    <w:rsid w:val="00026ABA"/>
    <w:rsid w:val="00074ADC"/>
    <w:rsid w:val="000A470D"/>
    <w:rsid w:val="001208E5"/>
    <w:rsid w:val="00164FEC"/>
    <w:rsid w:val="001C77FC"/>
    <w:rsid w:val="001D1259"/>
    <w:rsid w:val="001E62F3"/>
    <w:rsid w:val="001F4522"/>
    <w:rsid w:val="002116C6"/>
    <w:rsid w:val="00255238"/>
    <w:rsid w:val="002A6382"/>
    <w:rsid w:val="00330D7D"/>
    <w:rsid w:val="00344E52"/>
    <w:rsid w:val="00347C0A"/>
    <w:rsid w:val="0038035E"/>
    <w:rsid w:val="003A2C2E"/>
    <w:rsid w:val="00420466"/>
    <w:rsid w:val="00445DD2"/>
    <w:rsid w:val="00464834"/>
    <w:rsid w:val="004913F1"/>
    <w:rsid w:val="004949D9"/>
    <w:rsid w:val="004A278B"/>
    <w:rsid w:val="005B1D5F"/>
    <w:rsid w:val="005D5ABC"/>
    <w:rsid w:val="0066629F"/>
    <w:rsid w:val="006B653D"/>
    <w:rsid w:val="006C0AD4"/>
    <w:rsid w:val="006D4298"/>
    <w:rsid w:val="007B5CDC"/>
    <w:rsid w:val="007D4A77"/>
    <w:rsid w:val="007F6471"/>
    <w:rsid w:val="00814C91"/>
    <w:rsid w:val="008209A3"/>
    <w:rsid w:val="00966DE2"/>
    <w:rsid w:val="009C2690"/>
    <w:rsid w:val="00AE1D9D"/>
    <w:rsid w:val="00B40174"/>
    <w:rsid w:val="00BB2558"/>
    <w:rsid w:val="00BC1B6E"/>
    <w:rsid w:val="00BD0E60"/>
    <w:rsid w:val="00C407A5"/>
    <w:rsid w:val="00D20907"/>
    <w:rsid w:val="00D5216F"/>
    <w:rsid w:val="00DB074E"/>
    <w:rsid w:val="00DC3C4B"/>
    <w:rsid w:val="00E65733"/>
    <w:rsid w:val="00E72798"/>
    <w:rsid w:val="00E73C3E"/>
    <w:rsid w:val="00E85903"/>
    <w:rsid w:val="00ED1966"/>
    <w:rsid w:val="00EF6F53"/>
    <w:rsid w:val="00F0018C"/>
    <w:rsid w:val="00F516C4"/>
    <w:rsid w:val="00F67F61"/>
    <w:rsid w:val="00F912EE"/>
    <w:rsid w:val="00FC55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72E8"/>
  <w15:docId w15:val="{D468D7B4-4C2C-4D70-93A4-990AE6EA3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ol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cfd06d9f-862c-4359-9a69-c66ff689f26a">2020</Year>
    <Next_x0020_date_x0020_of_x0020_delivery xmlns="cfd06d9f-862c-4359-9a69-c66ff689f26a" xsi:nil="true"/>
    <Leader_x0020__x0028_staff_x0020_member_x0029_ xmlns="cfd06d9f-862c-4359-9a69-c66ff689f26a" xsi:nil="true"/>
    <Final_x0020_date_x0020_of_x0020_delivery xmlns="cfd06d9f-862c-4359-9a69-c66ff689f26a" xsi:nil="true"/>
    <Leader_x0020__x0028_unit_x0029_ xmlns="cfd06d9f-862c-4359-9a69-c66ff689f26a">B1</Leader_x0020__x0028_unit_x0029_>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06EC8-CF1A-4483-839D-DE7982F0E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468B98-BD2F-47CD-91D0-02162B1FF1C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4.xml><?xml version="1.0" encoding="utf-8"?>
<ds:datastoreItem xmlns:ds="http://schemas.openxmlformats.org/officeDocument/2006/customXml" ds:itemID="{21C450AA-2710-4FA3-A18F-58992BF9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9493</Characters>
  <Application>Microsoft Office Word</Application>
  <DocSecurity>0</DocSecurity>
  <Lines>163</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2016-02-29T16:08:00Z</cp:lastPrinted>
  <dcterms:created xsi:type="dcterms:W3CDTF">2020-02-13T10:20:00Z</dcterms:created>
  <dcterms:modified xsi:type="dcterms:W3CDTF">2020-02-13T10:20:00Z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Created using">
    <vt:lpwstr>3.0</vt:lpwstr>
  </property>
  <property fmtid="{D5CDD505-2E9C-101B-9397-08002B2CF9AE}" pid="4" name="Last edited using">
    <vt:lpwstr>EL 4.6 Build 50000</vt:lpwstr>
  </property>
</Properties>
</file>