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2C94" w14:textId="3F95B2F6" w:rsidR="004C3561" w:rsidRDefault="004C3561" w:rsidP="007061F0">
      <w:pPr>
        <w:spacing w:after="120"/>
        <w:ind w:right="28"/>
        <w:jc w:val="center"/>
        <w:rPr>
          <w:rFonts w:ascii="Verdana" w:hAnsi="Verdana" w:cs="Arial"/>
          <w:b/>
          <w:color w:val="002060"/>
          <w:sz w:val="36"/>
          <w:szCs w:val="36"/>
          <w:lang w:val="en-GB"/>
        </w:rPr>
      </w:pPr>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 xml:space="preserve">aff Mobility </w:t>
      </w:r>
      <w:proofErr w:type="gramStart"/>
      <w:r>
        <w:rPr>
          <w:rFonts w:ascii="Verdana" w:hAnsi="Verdana" w:cs="Arial"/>
          <w:b/>
          <w:color w:val="002060"/>
          <w:sz w:val="36"/>
          <w:szCs w:val="36"/>
          <w:lang w:val="en-GB"/>
        </w:rPr>
        <w:t>For</w:t>
      </w:r>
      <w:proofErr w:type="gramEnd"/>
      <w:r>
        <w:rPr>
          <w:rFonts w:ascii="Verdana" w:hAnsi="Verdana" w:cs="Arial"/>
          <w:b/>
          <w:color w:val="002060"/>
          <w:sz w:val="36"/>
          <w:szCs w:val="36"/>
          <w:lang w:val="en-GB"/>
        </w:rPr>
        <w:t xml:space="preserve"> Training</w:t>
      </w:r>
      <w:r w:rsidR="00D97FE7">
        <w:rPr>
          <w:rStyle w:val="EndnoteReference"/>
          <w:rFonts w:ascii="Verdana" w:hAnsi="Verdana" w:cs="Arial"/>
          <w:b/>
          <w:color w:val="002060"/>
          <w:sz w:val="36"/>
          <w:szCs w:val="36"/>
          <w:lang w:val="en-GB"/>
        </w:rPr>
        <w:endnoteReference w:id="1"/>
      </w:r>
    </w:p>
    <w:p w14:paraId="0AA13AFF" w14:textId="2C20BE9D" w:rsidR="00D97FE7" w:rsidRPr="00F550D9" w:rsidRDefault="00D97FE7" w:rsidP="00D97FE7">
      <w:pPr>
        <w:pStyle w:val="CommentText"/>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Pr="00F550D9">
        <w:rPr>
          <w:rFonts w:ascii="Verdana" w:hAnsi="Verdana" w:cs="Calibri"/>
          <w:lang w:val="en-GB"/>
        </w:rPr>
        <w:t xml:space="preserve">activity: from </w:t>
      </w:r>
      <w:r w:rsidRPr="00F550D9">
        <w:rPr>
          <w:rFonts w:ascii="Verdana" w:hAnsi="Verdana" w:cs="Calibri"/>
          <w:i/>
          <w:lang w:val="en-GB"/>
        </w:rPr>
        <w:t>[day/month/year]</w:t>
      </w:r>
      <w:r w:rsidRPr="00F550D9">
        <w:rPr>
          <w:rFonts w:ascii="Verdana" w:hAnsi="Verdana" w:cs="Calibri"/>
          <w:lang w:val="en-GB"/>
        </w:rPr>
        <w:tab/>
        <w:t xml:space="preserve">till </w:t>
      </w:r>
      <w:r w:rsidRPr="00F550D9">
        <w:rPr>
          <w:rFonts w:ascii="Verdana" w:hAnsi="Verdana" w:cs="Calibri"/>
          <w:i/>
          <w:lang w:val="en-GB"/>
        </w:rPr>
        <w:t>[day/month/year]</w:t>
      </w:r>
    </w:p>
    <w:p w14:paraId="5D72C547" w14:textId="56AA9976" w:rsidR="00887CE1" w:rsidRDefault="00D97FE7" w:rsidP="005D75AB">
      <w:pPr>
        <w:ind w:right="-992"/>
        <w:jc w:val="left"/>
        <w:rPr>
          <w:rFonts w:ascii="Verdana" w:hAnsi="Verdana" w:cs="Arial"/>
          <w:b/>
          <w:color w:val="002060"/>
          <w:szCs w:val="24"/>
          <w:lang w:val="en-GB"/>
        </w:rPr>
      </w:pPr>
      <w:r w:rsidRPr="00204A7A">
        <w:rPr>
          <w:rFonts w:ascii="Verdana" w:hAnsi="Verdana" w:cs="Calibri"/>
          <w:lang w:val="en-GB"/>
        </w:rPr>
        <w:t xml:space="preserve">Duration (days)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778"/>
        <w:gridCol w:w="1878"/>
        <w:gridCol w:w="2144"/>
        <w:gridCol w:w="1972"/>
      </w:tblGrid>
      <w:tr w:rsidR="00377526" w:rsidRPr="007673FA" w14:paraId="5D72C54D" w14:textId="77777777" w:rsidTr="00526FE9">
        <w:trPr>
          <w:trHeight w:val="334"/>
        </w:trPr>
        <w:tc>
          <w:tcPr>
            <w:tcW w:w="2232"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526FE9">
        <w:trPr>
          <w:trHeight w:val="412"/>
        </w:trPr>
        <w:tc>
          <w:tcPr>
            <w:tcW w:w="2232"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EndnoteReference"/>
                <w:rFonts w:ascii="Verdana" w:hAnsi="Verdana" w:cs="Arial"/>
                <w:sz w:val="20"/>
                <w:lang w:val="en-GB"/>
              </w:rPr>
              <w:endnoteReference w:id="2"/>
            </w:r>
          </w:p>
        </w:tc>
        <w:tc>
          <w:tcPr>
            <w:tcW w:w="2232"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EndnoteReference"/>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526FE9">
        <w:tc>
          <w:tcPr>
            <w:tcW w:w="2232"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proofErr w:type="gramStart"/>
            <w:r w:rsidRPr="007673FA">
              <w:rPr>
                <w:rFonts w:ascii="Verdana" w:hAnsi="Verdana" w:cs="Arial"/>
                <w:color w:val="002060"/>
                <w:sz w:val="20"/>
                <w:lang w:val="en-GB"/>
              </w:rPr>
              <w:t>20../</w:t>
            </w:r>
            <w:proofErr w:type="gramEnd"/>
            <w:r w:rsidRPr="007673FA">
              <w:rPr>
                <w:rFonts w:ascii="Verdana" w:hAnsi="Verdana" w:cs="Arial"/>
                <w:color w:val="002060"/>
                <w:sz w:val="20"/>
                <w:lang w:val="en-GB"/>
              </w:rPr>
              <w:t>20..</w:t>
            </w:r>
          </w:p>
        </w:tc>
      </w:tr>
      <w:tr w:rsidR="00CC707F" w:rsidRPr="007673FA" w14:paraId="5D72C55C" w14:textId="77777777" w:rsidTr="004A0549">
        <w:tc>
          <w:tcPr>
            <w:tcW w:w="2232"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7"/>
        <w:gridCol w:w="2209"/>
        <w:gridCol w:w="2267"/>
        <w:gridCol w:w="2099"/>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EndnoteReference"/>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EndnoteReference"/>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 xml:space="preserve">Contact </w:t>
            </w:r>
            <w:proofErr w:type="spellStart"/>
            <w:r w:rsidRPr="00E02718">
              <w:rPr>
                <w:rFonts w:ascii="Verdana" w:hAnsi="Verdana" w:cs="Arial"/>
                <w:sz w:val="20"/>
                <w:lang w:val="fr-BE"/>
              </w:rPr>
              <w:t>person</w:t>
            </w:r>
            <w:proofErr w:type="spellEnd"/>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EndnoteReference"/>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191"/>
        <w:gridCol w:w="2159"/>
        <w:gridCol w:w="2304"/>
        <w:gridCol w:w="2118"/>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 xml:space="preserve">Contact </w:t>
            </w:r>
            <w:proofErr w:type="spellStart"/>
            <w:r w:rsidRPr="003D0705">
              <w:rPr>
                <w:rFonts w:ascii="Verdana" w:hAnsi="Verdana" w:cs="Arial"/>
                <w:sz w:val="20"/>
                <w:lang w:val="fr-BE"/>
              </w:rPr>
              <w:t>person</w:t>
            </w:r>
            <w:proofErr w:type="spellEnd"/>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0C2673"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0C2673"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Heading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Heading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43154BA7" w:rsidR="003C59B7" w:rsidRP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10637"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10637"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10637"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10637"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10637"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EndnoteReference"/>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lastRenderedPageBreak/>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10637"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Foot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EndnoteText"/>
        <w:spacing w:after="12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EndnoteText"/>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EndnoteText"/>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Style w:val="EndnoteReference"/>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yperlink"/>
            <w:rFonts w:ascii="Verdana" w:hAnsi="Verdana"/>
            <w:sz w:val="16"/>
            <w:szCs w:val="16"/>
            <w:lang w:val="en-GB"/>
          </w:rPr>
          <w:t>https://www.iso.org/obp/ui/#search</w:t>
        </w:r>
      </w:hyperlink>
      <w:r w:rsidRPr="002A2E71">
        <w:rPr>
          <w:rFonts w:ascii="Verdana" w:hAnsi="Verdana"/>
          <w:sz w:val="16"/>
          <w:szCs w:val="16"/>
          <w:lang w:val="en-GB"/>
        </w:rPr>
        <w:t>.</w:t>
      </w:r>
    </w:p>
  </w:endnote>
  <w:endnote w:id="6">
    <w:p w14:paraId="6EB5BAE8" w14:textId="715B8A94" w:rsidR="009F2721" w:rsidRPr="002A2E71" w:rsidRDefault="009F2721" w:rsidP="00CB488B">
      <w:pPr>
        <w:pStyle w:val="EndnoteText"/>
        <w:spacing w:after="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w:t>
      </w:r>
      <w:r w:rsidR="0093056F" w:rsidRPr="00D00EE0">
        <w:rPr>
          <w:rFonts w:ascii="Verdana" w:hAnsi="Verdana" w:cs="Calibri"/>
          <w:sz w:val="16"/>
          <w:szCs w:val="16"/>
          <w:lang w:val="en-GB"/>
        </w:rPr>
        <w:t>Any</w:t>
      </w:r>
      <w:r w:rsidR="0093056F">
        <w:rPr>
          <w:rFonts w:ascii="Verdana" w:hAnsi="Verdana" w:cs="Calibri"/>
          <w:sz w:val="16"/>
          <w:szCs w:val="16"/>
          <w:lang w:val="en-GB"/>
        </w:rPr>
        <w:t xml:space="preserve"> </w:t>
      </w:r>
      <w:r w:rsidR="0093056F" w:rsidRPr="00F378F8">
        <w:rPr>
          <w:rFonts w:ascii="Verdana" w:hAnsi="Verdana" w:cs="Calibri"/>
          <w:sz w:val="16"/>
          <w:szCs w:val="16"/>
          <w:lang w:val="en-GB"/>
        </w:rPr>
        <w:t>Programme Country</w:t>
      </w:r>
      <w:r w:rsidR="0093056F" w:rsidRPr="00D00EE0">
        <w:rPr>
          <w:rFonts w:ascii="Verdana" w:hAnsi="Verdana" w:cs="Calibri"/>
          <w:sz w:val="16"/>
          <w:szCs w:val="16"/>
          <w:lang w:val="en-GB"/>
        </w:rPr>
        <w:t xml:space="preserve"> </w:t>
      </w:r>
      <w:r w:rsidR="0093056F">
        <w:rPr>
          <w:rFonts w:ascii="Verdana" w:hAnsi="Verdana" w:cs="Calibri"/>
          <w:sz w:val="16"/>
          <w:szCs w:val="16"/>
          <w:lang w:val="en-GB"/>
        </w:rPr>
        <w:t xml:space="preserve">enterprise or, more generally, any </w:t>
      </w:r>
      <w:r w:rsidR="0093056F" w:rsidRPr="00D00EE0">
        <w:rPr>
          <w:rFonts w:ascii="Verdana" w:hAnsi="Verdana" w:cs="Calibri"/>
          <w:sz w:val="16"/>
          <w:szCs w:val="16"/>
          <w:lang w:val="en-GB"/>
        </w:rPr>
        <w:t>public or private organisation active in the labour market or in the fields of education, training and youth</w:t>
      </w:r>
      <w:r w:rsidR="00F378F8">
        <w:rPr>
          <w:rFonts w:ascii="Verdana" w:hAnsi="Verdana" w:cs="Calibri"/>
          <w:sz w:val="16"/>
          <w:szCs w:val="16"/>
          <w:lang w:val="en-GB"/>
        </w:rPr>
        <w:t xml:space="preserve"> (</w:t>
      </w:r>
      <w:r w:rsidR="00F378F8" w:rsidRPr="00CB488B">
        <w:rPr>
          <w:rFonts w:ascii="Verdana" w:hAnsi="Verdana" w:cs="Calibri"/>
          <w:sz w:val="16"/>
          <w:szCs w:val="16"/>
          <w:lang w:val="en-GB"/>
        </w:rPr>
        <w:t>training of staff members from Programme Country HEIs in Partner Country non-academic partners is not eligible</w:t>
      </w:r>
      <w:r w:rsidR="00F378F8">
        <w:rPr>
          <w:rFonts w:ascii="Verdana" w:hAnsi="Verdana" w:cs="Calibri"/>
          <w:sz w:val="16"/>
          <w:szCs w:val="16"/>
          <w:lang w:val="en-GB"/>
        </w:rPr>
        <w:t xml:space="preserve">). </w:t>
      </w:r>
    </w:p>
  </w:endnote>
  <w:endnote w:id="7">
    <w:p w14:paraId="2A32932D" w14:textId="384AED6E" w:rsidR="008F1CA2" w:rsidRPr="008F1CA2" w:rsidRDefault="008F1CA2" w:rsidP="004A4118">
      <w:pPr>
        <w:pStyle w:val="EndnoteText"/>
        <w:spacing w:after="100"/>
        <w:rPr>
          <w:rFonts w:ascii="Verdana" w:hAnsi="Verdana"/>
          <w:sz w:val="16"/>
          <w:szCs w:val="16"/>
          <w:lang w:val="en-GB"/>
        </w:rPr>
      </w:pPr>
      <w:r w:rsidRPr="002A2E71">
        <w:rPr>
          <w:rStyle w:val="EndnoteReference"/>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09B52" w14:textId="77777777" w:rsidR="00435221" w:rsidRDefault="00435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159896"/>
      <w:docPartObj>
        <w:docPartGallery w:val="Page Numbers (Bottom of Page)"/>
        <w:docPartUnique/>
      </w:docPartObj>
    </w:sdtPr>
    <w:sdtEndPr>
      <w:rPr>
        <w:noProof/>
      </w:rPr>
    </w:sdtEndPr>
    <w:sdtContent>
      <w:p w14:paraId="2EB0E9E7" w14:textId="031A66F2" w:rsidR="009F32D0" w:rsidRDefault="009F32D0">
        <w:pPr>
          <w:pStyle w:val="Footer"/>
          <w:jc w:val="center"/>
        </w:pPr>
        <w:r>
          <w:fldChar w:fldCharType="begin"/>
        </w:r>
        <w:r>
          <w:instrText xml:space="preserve"> PAGE   \* MERGEFORMAT </w:instrText>
        </w:r>
        <w:r>
          <w:fldChar w:fldCharType="separate"/>
        </w:r>
        <w:r w:rsidR="00FC1FDF">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2C5C5" w14:textId="77777777" w:rsidR="005655B4" w:rsidRDefault="005655B4">
    <w:pPr>
      <w:pStyle w:val="Footer"/>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3FE9D" w14:textId="77777777" w:rsidR="00435221" w:rsidRDefault="00435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Header"/>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2C5C4"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673"/>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basedOn w:val="DefaultParagraphFont"/>
    <w:link w:val="EndnoteText"/>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
  <Created>
    <Version>4.1</Version>
    <Date>2019-02-18T15:34:24</Date>
    <Language>FR</Language>
  </Created>
  <Edited>
    <Version>10.0.40769.0</Version>
    <Date>2020-02-12T14:44:25</Date>
  </Edited>
  <DocumentModel>
    <Id>6cbda13a-4db2-46c6-876a-ef72275827ef</Id>
    <Name>Report</Name>
  </DocumentModel>
  <DocumentDate/>
  <DocumentVersion/>
  <CompatibilityMode>Eurolook4X</CompatibilityMode>
  <Address/>
</EurolookProperties>
</file>

<file path=customXml/item2.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3.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Props1.xml><?xml version="1.0" encoding="utf-8"?>
<ds:datastoreItem xmlns:ds="http://schemas.openxmlformats.org/officeDocument/2006/customXml" ds:itemID="{F4294558-0429-44DF-A4CB-4EF9B3B43227}">
  <ds:schemaRefs/>
</ds:datastoreItem>
</file>

<file path=customXml/itemProps2.xml><?xml version="1.0" encoding="utf-8"?>
<ds:datastoreItem xmlns:ds="http://schemas.openxmlformats.org/officeDocument/2006/customXml" ds:itemID="{7ED25EBC-033C-4EFB-A71C-4A7930F785B0}">
  <ds:schemaRefs/>
</ds:datastoreItem>
</file>

<file path=customXml/itemProps3.xml><?xml version="1.0" encoding="utf-8"?>
<ds:datastoreItem xmlns:ds="http://schemas.openxmlformats.org/officeDocument/2006/customXml" ds:itemID="{6A2EC03F-F3F3-4FBB-80D0-6EB4BF457054}">
  <ds:schemaRefs/>
</ds:datastoreItem>
</file>

<file path=customXml/itemProps4.xml><?xml version="1.0" encoding="utf-8"?>
<ds:datastoreItem xmlns:ds="http://schemas.openxmlformats.org/officeDocument/2006/customXml" ds:itemID="{031718F9-F999-47A7-BDF6-9E3B08CC0362}">
  <ds:schemaRefs>
    <ds:schemaRef ds:uri="http://schemas.openxmlformats.org/officeDocument/2006/bibliography"/>
  </ds:schemaRefs>
</ds:datastoreItem>
</file>

<file path=customXml/itemProps5.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7.xml><?xml version="1.0" encoding="utf-8"?>
<ds:datastoreItem xmlns:ds="http://schemas.openxmlformats.org/officeDocument/2006/customXml" ds:itemID="{36042D97-5254-439C-BD7E-F6600E2DF7B1}">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380</Words>
  <Characters>2168</Characters>
  <Application>Microsoft Office Word</Application>
  <DocSecurity>0</DocSecurity>
  <PresentationFormat>Microsoft Word 11.0</PresentationFormat>
  <Lines>18</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2543</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Oana Macovei</cp:lastModifiedBy>
  <cp:revision>2</cp:revision>
  <cp:lastPrinted>2013-11-06T08:46:00Z</cp:lastPrinted>
  <dcterms:created xsi:type="dcterms:W3CDTF">2020-09-07T13:24:00Z</dcterms:created>
  <dcterms:modified xsi:type="dcterms:W3CDTF">2020-09-07T13:24:00Z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